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79203C47"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EB24EC">
        <w:rPr>
          <w:rFonts w:cs="Calibri"/>
          <w:caps/>
          <w:color w:val="auto"/>
          <w:kern w:val="28"/>
        </w:rPr>
        <w:t>04462</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4AAAF025"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EB24EC" w:rsidRPr="00EB24EC">
        <w:rPr>
          <w:rFonts w:ascii="Calibri" w:hAnsi="Calibri" w:cs="Arial"/>
          <w:b/>
          <w:i/>
          <w:snapToGrid w:val="0"/>
          <w:color w:val="000000"/>
          <w:sz w:val="22"/>
          <w:szCs w:val="22"/>
        </w:rPr>
        <w:t>Roboty branży elektroenergetycznej na terenie działania RE Janów Lubelski - 3 części w miejscowościach Janów Lubelski i Szeliga gm. Harasiuki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2"/>
      <w:headerReference w:type="first" r:id="rId13"/>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A1A3" w14:textId="77777777" w:rsidR="00287210" w:rsidRDefault="00287210" w:rsidP="004A302B">
      <w:pPr>
        <w:spacing w:line="240" w:lineRule="auto"/>
      </w:pPr>
      <w:r>
        <w:separator/>
      </w:r>
    </w:p>
  </w:endnote>
  <w:endnote w:type="continuationSeparator" w:id="0">
    <w:p w14:paraId="5BD2549D" w14:textId="77777777" w:rsidR="00287210" w:rsidRDefault="0028721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4C998" w14:textId="77777777" w:rsidR="00287210" w:rsidRDefault="00287210" w:rsidP="004A302B">
      <w:pPr>
        <w:spacing w:line="240" w:lineRule="auto"/>
      </w:pPr>
      <w:r>
        <w:separator/>
      </w:r>
    </w:p>
  </w:footnote>
  <w:footnote w:type="continuationSeparator" w:id="0">
    <w:p w14:paraId="7514E6C4" w14:textId="77777777" w:rsidR="00287210" w:rsidRDefault="00287210"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56993"/>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210"/>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0DF"/>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24EC"/>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POST/DYS/OR/GZ/04462/2025                         </dmsv2SWPP2ObjectNumber>
    <dmsv2SWPP2SumMD5 xmlns="http://schemas.microsoft.com/sharepoint/v3">6534d7168004f131580e02eb0f5166f1</dmsv2SWPP2SumMD5>
    <dmsv2BaseMoved xmlns="http://schemas.microsoft.com/sharepoint/v3">false</dmsv2BaseMoved>
    <dmsv2BaseIsSensitive xmlns="http://schemas.microsoft.com/sharepoint/v3">true</dmsv2BaseIsSensitive>
    <dmsv2SWPP2IDSWPP2 xmlns="http://schemas.microsoft.com/sharepoint/v3">701461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23994989</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00000001000700030000000k000000000001</dmsv2SWPP2ObjectDepartment>
    <dmsv2SWPP2ObjectName xmlns="http://schemas.microsoft.com/sharepoint/v3">Postępowanie</dmsv2SWPP2ObjectName>
    <_dlc_DocId xmlns="a19cb1c7-c5c7-46d4-85ae-d83685407bba">JEUP5JKVCYQC-1133723987-10355</_dlc_DocId>
    <_dlc_DocIdUrl xmlns="a19cb1c7-c5c7-46d4-85ae-d83685407bba">
      <Url>https://swpp2.dms.gkpge.pl/sites/41/_layouts/15/DocIdRedir.aspx?ID=JEUP5JKVCYQC-1133723987-10355</Url>
      <Description>JEUP5JKVCYQC-1133723987-10355</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2BA87B2-20BB-4851-94D0-02785F136CFA}"/>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ADDD50B-0784-4EA2-90B3-5904746A59A8}"/>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1392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12</cp:revision>
  <cp:lastPrinted>2020-02-27T07:25:00Z</cp:lastPrinted>
  <dcterms:created xsi:type="dcterms:W3CDTF">2022-12-16T11:52:00Z</dcterms:created>
  <dcterms:modified xsi:type="dcterms:W3CDTF">2025-12-11T06:43:00Z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a04dcb34-cf30-406d-bcc3-50f3d829df73</vt:lpwstr>
  </property>
</Properties>
</file>